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388"/>
        <w:gridCol w:w="1134"/>
        <w:gridCol w:w="2266"/>
        <w:gridCol w:w="1420"/>
      </w:tblGrid>
      <w:tr w:rsidR="006B0409" w:rsidRPr="000B6868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0B6868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3A026E" w14:paraId="687B7D33" w14:textId="77777777" w:rsidTr="00EA7F08">
        <w:trPr>
          <w:trHeight w:val="25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3A026E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3A026E" w14:paraId="053ED86C" w14:textId="77777777" w:rsidTr="00EA7F08">
        <w:trPr>
          <w:trHeight w:val="240"/>
        </w:trPr>
        <w:tc>
          <w:tcPr>
            <w:tcW w:w="4820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622D7719" w14:textId="03156D12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3A026E" w14:paraId="64B5EE35" w14:textId="77777777" w:rsidTr="00EA7F08">
        <w:tc>
          <w:tcPr>
            <w:tcW w:w="4820" w:type="dxa"/>
            <w:gridSpan w:val="3"/>
          </w:tcPr>
          <w:p w14:paraId="647F026A" w14:textId="7A2C9BE7" w:rsidR="00307089" w:rsidRPr="003A026E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A2C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</w:p>
        </w:tc>
        <w:tc>
          <w:tcPr>
            <w:tcW w:w="4820" w:type="dxa"/>
            <w:gridSpan w:val="3"/>
          </w:tcPr>
          <w:p w14:paraId="778C8421" w14:textId="308A6831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BA2C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TRZECI</w:t>
            </w:r>
          </w:p>
        </w:tc>
      </w:tr>
      <w:tr w:rsidR="008961A4" w:rsidRPr="003A026E" w14:paraId="7E9B7863" w14:textId="77777777" w:rsidTr="00EA7F08">
        <w:tc>
          <w:tcPr>
            <w:tcW w:w="9640" w:type="dxa"/>
            <w:gridSpan w:val="6"/>
          </w:tcPr>
          <w:p w14:paraId="328049C9" w14:textId="5D2E31E6" w:rsidR="00307089" w:rsidRPr="003A026E" w:rsidRDefault="00307089" w:rsidP="00BA2CA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A2CA5" w:rsidRPr="00BA2C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PERIODYZACJA ŻYWIENIA W AKTYWNOŚCI FIZYCZNEJ</w:t>
            </w:r>
          </w:p>
        </w:tc>
      </w:tr>
      <w:tr w:rsidR="008961A4" w:rsidRPr="003A026E" w14:paraId="4AE598AA" w14:textId="77777777" w:rsidTr="00EA7F08">
        <w:tc>
          <w:tcPr>
            <w:tcW w:w="9640" w:type="dxa"/>
            <w:gridSpan w:val="6"/>
          </w:tcPr>
          <w:p w14:paraId="2D665C09" w14:textId="0FDA9CF0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4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OBOWIĄZKOWY</w:t>
            </w:r>
          </w:p>
        </w:tc>
      </w:tr>
      <w:tr w:rsidR="008961A4" w:rsidRPr="003A026E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3A026E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049BB5F9" w:rsidR="003A026E" w:rsidRPr="00FC5263" w:rsidRDefault="00FC5263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52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Celem przedmiotu jest poznanie </w:t>
            </w:r>
            <w:r w:rsidR="00B154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definicji periodyzacji oraz nabycie umiejętności planowania żywienia oraz suplementacji dostosowanych do mikro-, </w:t>
            </w:r>
            <w:proofErr w:type="spellStart"/>
            <w:r w:rsidR="00B154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mezo</w:t>
            </w:r>
            <w:proofErr w:type="spellEnd"/>
            <w:r w:rsidR="00B154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i </w:t>
            </w:r>
            <w:proofErr w:type="spellStart"/>
            <w:r w:rsidR="00B154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makrocyklu</w:t>
            </w:r>
            <w:proofErr w:type="spellEnd"/>
            <w:r w:rsidR="00B154C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treningowego.</w:t>
            </w:r>
          </w:p>
          <w:p w14:paraId="651E91F7" w14:textId="7A287D2F" w:rsidR="00D968ED" w:rsidRPr="003A026E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3A026E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3CC5E350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K_W01, K_W0</w:t>
            </w:r>
            <w:r w:rsidR="00B154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K_W06</w:t>
            </w:r>
          </w:p>
          <w:p w14:paraId="26E25F79" w14:textId="2916106E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K_U01, K_U05</w:t>
            </w:r>
          </w:p>
          <w:p w14:paraId="1F746E1B" w14:textId="4A812EC2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</w:t>
            </w:r>
            <w:r w:rsidR="00B154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K_K02</w:t>
            </w:r>
          </w:p>
          <w:p w14:paraId="212D3978" w14:textId="025BFAB4" w:rsidR="003A026E" w:rsidRPr="003A026E" w:rsidRDefault="003A026E" w:rsidP="00C618A1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DAEE63" w14:textId="77777777" w:rsidTr="00BA2CA5">
        <w:tc>
          <w:tcPr>
            <w:tcW w:w="3432" w:type="dxa"/>
            <w:gridSpan w:val="2"/>
            <w:vAlign w:val="center"/>
          </w:tcPr>
          <w:p w14:paraId="754DD5D5" w14:textId="7B375D50" w:rsidR="00D0408B" w:rsidRPr="003A026E" w:rsidRDefault="00D0408B" w:rsidP="00B6361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388" w:type="dxa"/>
            <w:shd w:val="clear" w:color="auto" w:fill="D0CECE" w:themeFill="background2" w:themeFillShade="E6"/>
            <w:vAlign w:val="center"/>
          </w:tcPr>
          <w:p w14:paraId="6FE13091" w14:textId="536AA723" w:rsidR="00D0408B" w:rsidRPr="003A026E" w:rsidRDefault="00B63614" w:rsidP="00B636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400" w:type="dxa"/>
            <w:gridSpan w:val="2"/>
            <w:vAlign w:val="center"/>
          </w:tcPr>
          <w:p w14:paraId="7EFE7C12" w14:textId="632EE23C" w:rsidR="00D0408B" w:rsidRPr="003A026E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3C2AD92E" w:rsidR="00D0408B" w:rsidRPr="003A026E" w:rsidRDefault="00FC5263" w:rsidP="004235DD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</w:t>
            </w:r>
          </w:p>
        </w:tc>
      </w:tr>
      <w:tr w:rsidR="008961A4" w:rsidRPr="003A026E" w14:paraId="5101164E" w14:textId="77777777" w:rsidTr="000405C1">
        <w:trPr>
          <w:trHeight w:val="635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ć</w:t>
            </w:r>
            <w:r w:rsidR="00B37538"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00D359C3" w:rsidR="00B37538" w:rsidRPr="00FC5263" w:rsidRDefault="00B37538" w:rsidP="000405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0405C1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</w:t>
            </w:r>
            <w:r w:rsidR="000405C1" w:rsidRPr="000405C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 na ocenę</w:t>
            </w:r>
            <w:r w:rsidR="000405C1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zaliczenie</w:t>
            </w:r>
            <w:r w:rsidR="000405C1" w:rsidRPr="003A026E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3A026E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B37538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B37538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3A026E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0E777007" w:rsidR="00D0408B" w:rsidRPr="00FC5263" w:rsidRDefault="00B154CD" w:rsidP="00FC52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aliczenie i egzamin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141018B9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3A026E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3A026E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02F70C4D" w:rsidR="00D0408B" w:rsidRPr="003A026E" w:rsidRDefault="00B154CD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Zaliczenie i egzamin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48913DC9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3A026E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3A026E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6F275287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Obserwacja, dyskusja, praca w grupach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6FC13ED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383E370E" w14:textId="77777777" w:rsidR="00307089" w:rsidRPr="000B6868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14:paraId="0EB4EB5A" w14:textId="26DABDB1" w:rsidR="00307089" w:rsidRPr="000B6868" w:rsidRDefault="00A434A3" w:rsidP="00A434A3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</w:p>
    <w:p w14:paraId="452B48A7" w14:textId="7178FFDC" w:rsidR="005D2799" w:rsidRPr="006B0409" w:rsidRDefault="005D2799" w:rsidP="005D2799">
      <w:pPr>
        <w:rPr>
          <w:rFonts w:ascii="Times New Roman" w:hAnsi="Times New Roman"/>
          <w:i/>
          <w:iCs/>
          <w:color w:val="000000" w:themeColor="text1"/>
        </w:rPr>
      </w:pPr>
    </w:p>
    <w:sectPr w:rsidR="005D2799" w:rsidRPr="006B0409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3CC2" w14:textId="77777777" w:rsidR="00AD47F0" w:rsidRDefault="00AD47F0" w:rsidP="00817AA3">
      <w:pPr>
        <w:spacing w:after="0" w:line="240" w:lineRule="auto"/>
      </w:pPr>
      <w:r>
        <w:separator/>
      </w:r>
    </w:p>
  </w:endnote>
  <w:endnote w:type="continuationSeparator" w:id="0">
    <w:p w14:paraId="4168EB28" w14:textId="77777777" w:rsidR="00AD47F0" w:rsidRDefault="00AD47F0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53F792D3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61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C9B97" w14:textId="77777777" w:rsidR="00AD47F0" w:rsidRDefault="00AD47F0" w:rsidP="00817AA3">
      <w:pPr>
        <w:spacing w:after="0" w:line="240" w:lineRule="auto"/>
      </w:pPr>
      <w:r>
        <w:separator/>
      </w:r>
    </w:p>
  </w:footnote>
  <w:footnote w:type="continuationSeparator" w:id="0">
    <w:p w14:paraId="5A916A56" w14:textId="77777777" w:rsidR="00AD47F0" w:rsidRDefault="00AD47F0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FC3283"/>
    <w:multiLevelType w:val="hybridMultilevel"/>
    <w:tmpl w:val="79B44F92"/>
    <w:lvl w:ilvl="0" w:tplc="3BB614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835584E"/>
    <w:multiLevelType w:val="hybridMultilevel"/>
    <w:tmpl w:val="BB145ED2"/>
    <w:lvl w:ilvl="0" w:tplc="F60005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2115054323">
    <w:abstractNumId w:val="16"/>
  </w:num>
  <w:num w:numId="2" w16cid:durableId="1391227990">
    <w:abstractNumId w:val="50"/>
  </w:num>
  <w:num w:numId="3" w16cid:durableId="1299460947">
    <w:abstractNumId w:val="44"/>
  </w:num>
  <w:num w:numId="4" w16cid:durableId="1439791732">
    <w:abstractNumId w:val="27"/>
  </w:num>
  <w:num w:numId="5" w16cid:durableId="1104301363">
    <w:abstractNumId w:val="12"/>
  </w:num>
  <w:num w:numId="6" w16cid:durableId="1894000933">
    <w:abstractNumId w:val="21"/>
  </w:num>
  <w:num w:numId="7" w16cid:durableId="2084792465">
    <w:abstractNumId w:val="4"/>
  </w:num>
  <w:num w:numId="8" w16cid:durableId="361713683">
    <w:abstractNumId w:val="32"/>
  </w:num>
  <w:num w:numId="9" w16cid:durableId="1640694088">
    <w:abstractNumId w:val="38"/>
  </w:num>
  <w:num w:numId="10" w16cid:durableId="42945266">
    <w:abstractNumId w:val="47"/>
  </w:num>
  <w:num w:numId="11" w16cid:durableId="540166979">
    <w:abstractNumId w:val="8"/>
  </w:num>
  <w:num w:numId="12" w16cid:durableId="1517041852">
    <w:abstractNumId w:val="13"/>
  </w:num>
  <w:num w:numId="13" w16cid:durableId="1993366319">
    <w:abstractNumId w:val="35"/>
  </w:num>
  <w:num w:numId="14" w16cid:durableId="755134259">
    <w:abstractNumId w:val="23"/>
  </w:num>
  <w:num w:numId="15" w16cid:durableId="522549426">
    <w:abstractNumId w:val="30"/>
  </w:num>
  <w:num w:numId="16" w16cid:durableId="1225264359">
    <w:abstractNumId w:val="46"/>
  </w:num>
  <w:num w:numId="17" w16cid:durableId="1717045617">
    <w:abstractNumId w:val="11"/>
  </w:num>
  <w:num w:numId="18" w16cid:durableId="1872256410">
    <w:abstractNumId w:val="26"/>
  </w:num>
  <w:num w:numId="19" w16cid:durableId="697783055">
    <w:abstractNumId w:val="37"/>
  </w:num>
  <w:num w:numId="20" w16cid:durableId="1011950113">
    <w:abstractNumId w:val="52"/>
  </w:num>
  <w:num w:numId="21" w16cid:durableId="1389038401">
    <w:abstractNumId w:val="25"/>
  </w:num>
  <w:num w:numId="22" w16cid:durableId="140584928">
    <w:abstractNumId w:val="33"/>
  </w:num>
  <w:num w:numId="23" w16cid:durableId="969746531">
    <w:abstractNumId w:val="29"/>
  </w:num>
  <w:num w:numId="24" w16cid:durableId="1934362476">
    <w:abstractNumId w:val="22"/>
  </w:num>
  <w:num w:numId="25" w16cid:durableId="987172488">
    <w:abstractNumId w:val="10"/>
  </w:num>
  <w:num w:numId="26" w16cid:durableId="156920820">
    <w:abstractNumId w:val="31"/>
  </w:num>
  <w:num w:numId="27" w16cid:durableId="335619605">
    <w:abstractNumId w:val="28"/>
  </w:num>
  <w:num w:numId="28" w16cid:durableId="1440371413">
    <w:abstractNumId w:val="9"/>
  </w:num>
  <w:num w:numId="29" w16cid:durableId="81679765">
    <w:abstractNumId w:val="49"/>
  </w:num>
  <w:num w:numId="30" w16cid:durableId="376858400">
    <w:abstractNumId w:val="51"/>
  </w:num>
  <w:num w:numId="31" w16cid:durableId="1480338872">
    <w:abstractNumId w:val="39"/>
  </w:num>
  <w:num w:numId="32" w16cid:durableId="1850024215">
    <w:abstractNumId w:val="14"/>
  </w:num>
  <w:num w:numId="33" w16cid:durableId="72045156">
    <w:abstractNumId w:val="40"/>
  </w:num>
  <w:num w:numId="34" w16cid:durableId="8026520">
    <w:abstractNumId w:val="43"/>
  </w:num>
  <w:num w:numId="35" w16cid:durableId="1117018157">
    <w:abstractNumId w:val="19"/>
  </w:num>
  <w:num w:numId="36" w16cid:durableId="1006397657">
    <w:abstractNumId w:val="18"/>
  </w:num>
  <w:num w:numId="37" w16cid:durableId="442845610">
    <w:abstractNumId w:val="34"/>
  </w:num>
  <w:num w:numId="38" w16cid:durableId="2138715646">
    <w:abstractNumId w:val="36"/>
  </w:num>
  <w:num w:numId="39" w16cid:durableId="905604023">
    <w:abstractNumId w:val="42"/>
  </w:num>
  <w:num w:numId="40" w16cid:durableId="652024264">
    <w:abstractNumId w:val="24"/>
  </w:num>
  <w:num w:numId="41" w16cid:durableId="869299628">
    <w:abstractNumId w:val="20"/>
  </w:num>
  <w:num w:numId="42" w16cid:durableId="887717881">
    <w:abstractNumId w:val="17"/>
  </w:num>
  <w:num w:numId="43" w16cid:durableId="1625162240">
    <w:abstractNumId w:val="15"/>
  </w:num>
  <w:num w:numId="44" w16cid:durableId="162278132">
    <w:abstractNumId w:val="45"/>
  </w:num>
  <w:num w:numId="45" w16cid:durableId="2084445398">
    <w:abstractNumId w:val="48"/>
  </w:num>
  <w:num w:numId="46" w16cid:durableId="127017457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05C1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177B9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7689F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35DD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10F"/>
    <w:rsid w:val="0049453D"/>
    <w:rsid w:val="004A0EF9"/>
    <w:rsid w:val="004A223F"/>
    <w:rsid w:val="004A4AD0"/>
    <w:rsid w:val="004B2A5F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1AF6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38EA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34A3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7F0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154CD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614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2CA5"/>
    <w:rsid w:val="00BA4860"/>
    <w:rsid w:val="00BB2ECF"/>
    <w:rsid w:val="00BB71B1"/>
    <w:rsid w:val="00BC2AD4"/>
    <w:rsid w:val="00BC6C40"/>
    <w:rsid w:val="00BC7774"/>
    <w:rsid w:val="00BD0535"/>
    <w:rsid w:val="00BD2994"/>
    <w:rsid w:val="00BF23DD"/>
    <w:rsid w:val="00BF534F"/>
    <w:rsid w:val="00BF5D66"/>
    <w:rsid w:val="00C0070B"/>
    <w:rsid w:val="00C023B5"/>
    <w:rsid w:val="00C139CB"/>
    <w:rsid w:val="00C14EFE"/>
    <w:rsid w:val="00C216D8"/>
    <w:rsid w:val="00C236C9"/>
    <w:rsid w:val="00C31317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391A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37DAD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4922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941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2AB0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D50FE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0963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5263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67320F1-A5F5-4AB8-9C6F-30292DBA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39217-1B50-44E8-8E92-EF4CE94B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13</cp:revision>
  <cp:lastPrinted>2022-01-17T20:16:00Z</cp:lastPrinted>
  <dcterms:created xsi:type="dcterms:W3CDTF">2022-09-05T15:18:00Z</dcterms:created>
  <dcterms:modified xsi:type="dcterms:W3CDTF">2023-03-08T23:30:00Z</dcterms:modified>
</cp:coreProperties>
</file>